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B2BE1" w14:textId="4D478EC3" w:rsidR="00EE0A25" w:rsidRPr="00DF6ADA" w:rsidRDefault="002864A2" w:rsidP="00EE0A25">
      <w:pPr>
        <w:tabs>
          <w:tab w:val="left" w:pos="1440"/>
        </w:tabs>
        <w:ind w:left="720"/>
        <w:jc w:val="both"/>
        <w:rPr>
          <w:rFonts w:cs="Arial"/>
          <w:sz w:val="22"/>
          <w:szCs w:val="22"/>
        </w:rPr>
      </w:pPr>
      <w:r w:rsidRPr="00DF6ADA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0" wp14:anchorId="37ED6645" wp14:editId="6624AEA6">
            <wp:simplePos x="0" y="0"/>
            <wp:positionH relativeFrom="column">
              <wp:posOffset>-262255</wp:posOffset>
            </wp:positionH>
            <wp:positionV relativeFrom="paragraph">
              <wp:posOffset>2540</wp:posOffset>
            </wp:positionV>
            <wp:extent cx="904875" cy="904875"/>
            <wp:effectExtent l="0" t="0" r="9525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9609E4" w14:textId="77777777" w:rsidR="00DF6ADA" w:rsidRPr="00797E74" w:rsidRDefault="00DF6ADA" w:rsidP="00797E74">
      <w:pPr>
        <w:pStyle w:val="Titre"/>
      </w:pPr>
      <w:r w:rsidRPr="00797E74">
        <w:t>DOSSIER SERVICE CLIENTS</w:t>
      </w:r>
    </w:p>
    <w:p w14:paraId="32DEC001" w14:textId="77777777" w:rsidR="00B4272C" w:rsidRPr="00DF6ADA" w:rsidRDefault="00B4272C" w:rsidP="00DF6ADA">
      <w:pPr>
        <w:rPr>
          <w:rFonts w:cs="Arial"/>
          <w:sz w:val="20"/>
          <w:szCs w:val="20"/>
          <w:lang w:eastAsia="ar-SA"/>
        </w:rPr>
      </w:pPr>
    </w:p>
    <w:p w14:paraId="23AF7D85" w14:textId="190DAC4D" w:rsidR="00DF6ADA" w:rsidRPr="00DF6ADA" w:rsidRDefault="00DF6ADA" w:rsidP="00797E74">
      <w:pPr>
        <w:jc w:val="center"/>
      </w:pPr>
      <w:r w:rsidRPr="00DF6ADA">
        <w:t xml:space="preserve">ANNEXE </w:t>
      </w:r>
      <w:smartTag w:uri="urn:schemas-microsoft-com:office:smarttags" w:element="metricconverter">
        <w:smartTagPr>
          <w:attr w:name="ProductID" w:val="2 A"/>
        </w:smartTagPr>
        <w:r w:rsidRPr="00DF6ADA">
          <w:t>2 A</w:t>
        </w:r>
      </w:smartTag>
      <w:r w:rsidRPr="00DF6ADA">
        <w:t xml:space="preserve"> L’ACTE D’ENGAGEMENT</w:t>
      </w:r>
    </w:p>
    <w:p w14:paraId="7FEB6E26" w14:textId="77777777" w:rsidR="00B4272C" w:rsidRPr="00DF6ADA" w:rsidRDefault="00B4272C" w:rsidP="00DF6ADA">
      <w:pPr>
        <w:rPr>
          <w:rFonts w:cs="Arial"/>
          <w:sz w:val="20"/>
          <w:szCs w:val="20"/>
          <w:lang w:eastAsia="ar-SA"/>
        </w:rPr>
      </w:pPr>
    </w:p>
    <w:p w14:paraId="68AB6F85" w14:textId="2EACB886" w:rsidR="00DF6ADA" w:rsidRPr="00DF6ADA" w:rsidRDefault="00DF6ADA" w:rsidP="00DF6ADA">
      <w:pPr>
        <w:pStyle w:val="En-tte"/>
        <w:tabs>
          <w:tab w:val="left" w:pos="708"/>
        </w:tabs>
        <w:jc w:val="center"/>
        <w:rPr>
          <w:rFonts w:cs="Arial"/>
          <w:b/>
          <w:bCs/>
          <w:szCs w:val="28"/>
        </w:rPr>
      </w:pPr>
      <w:r w:rsidRPr="00DF6ADA">
        <w:rPr>
          <w:rFonts w:cs="Arial"/>
          <w:b/>
          <w:bCs/>
          <w:szCs w:val="28"/>
        </w:rPr>
        <w:t xml:space="preserve">Marché de fourniture de cartes cadeaux </w:t>
      </w:r>
      <w:r w:rsidR="00B243B0">
        <w:rPr>
          <w:rFonts w:cs="Arial"/>
          <w:b/>
          <w:bCs/>
          <w:szCs w:val="28"/>
        </w:rPr>
        <w:br/>
      </w:r>
      <w:r w:rsidRPr="00DF6ADA">
        <w:rPr>
          <w:rFonts w:cs="Arial"/>
          <w:b/>
          <w:bCs/>
          <w:szCs w:val="28"/>
        </w:rPr>
        <w:t>pour le Crous de Montpellier – Occitanie – Procédure 25103</w:t>
      </w:r>
    </w:p>
    <w:p w14:paraId="55D8A570" w14:textId="77777777" w:rsidR="00DF6ADA" w:rsidRPr="00DF6ADA" w:rsidRDefault="00DF6ADA" w:rsidP="00DF6ADA">
      <w:pPr>
        <w:rPr>
          <w:rFonts w:cs="Arial"/>
          <w:sz w:val="20"/>
          <w:szCs w:val="20"/>
          <w:lang w:eastAsia="ar-SA"/>
        </w:rPr>
      </w:pPr>
    </w:p>
    <w:tbl>
      <w:tblPr>
        <w:tblStyle w:val="Grilledutableau"/>
        <w:tblW w:w="963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DF6ADA" w:rsidRPr="00DF6ADA" w14:paraId="2F561DA7" w14:textId="77777777" w:rsidTr="00797E74">
        <w:tc>
          <w:tcPr>
            <w:tcW w:w="9638" w:type="dxa"/>
          </w:tcPr>
          <w:p w14:paraId="2E9D6FEC" w14:textId="77777777" w:rsidR="00DF6ADA" w:rsidRPr="00DF6ADA" w:rsidRDefault="00DF6ADA" w:rsidP="00DF6ADA">
            <w:pPr>
              <w:spacing w:before="120" w:after="120" w:line="360" w:lineRule="auto"/>
              <w:jc w:val="center"/>
              <w:rPr>
                <w:rFonts w:cs="Arial"/>
                <w:b/>
                <w:bCs/>
                <w:color w:val="C00000"/>
              </w:rPr>
            </w:pPr>
            <w:r w:rsidRPr="00DF6ADA">
              <w:rPr>
                <w:rFonts w:cs="Arial"/>
                <w:b/>
                <w:bCs/>
                <w:color w:val="C00000"/>
              </w:rPr>
              <w:t xml:space="preserve">A REMPLIR OBLIGATOIREMENT PAR LE CANDIDAT </w:t>
            </w:r>
          </w:p>
          <w:p w14:paraId="0DC73C04" w14:textId="456F0878" w:rsidR="00DF6ADA" w:rsidRPr="00DF6ADA" w:rsidRDefault="00DF6ADA" w:rsidP="00DF6ADA">
            <w:pPr>
              <w:spacing w:before="120" w:after="120" w:line="360" w:lineRule="auto"/>
              <w:jc w:val="center"/>
              <w:rPr>
                <w:rFonts w:cs="Arial"/>
                <w:b/>
                <w:bCs/>
                <w:color w:val="C00000"/>
              </w:rPr>
            </w:pPr>
            <w:r w:rsidRPr="00DF6ADA">
              <w:rPr>
                <w:rFonts w:cs="Arial"/>
                <w:b/>
                <w:bCs/>
                <w:color w:val="C00000"/>
              </w:rPr>
              <w:t xml:space="preserve">Cette annexe sert de base à la notation du critère « qualité de service » </w:t>
            </w:r>
          </w:p>
        </w:tc>
      </w:tr>
    </w:tbl>
    <w:p w14:paraId="253C9B3E" w14:textId="77777777" w:rsidR="004F5D0D" w:rsidRPr="00DF6ADA" w:rsidRDefault="004F5D0D" w:rsidP="004F5D0D">
      <w:pPr>
        <w:rPr>
          <w:rFonts w:cs="Arial"/>
          <w:sz w:val="20"/>
          <w:szCs w:val="20"/>
          <w:lang w:eastAsia="ar-SA"/>
        </w:rPr>
      </w:pPr>
    </w:p>
    <w:p w14:paraId="66838998" w14:textId="77777777" w:rsidR="004F5D0D" w:rsidRPr="00DF6ADA" w:rsidRDefault="004F5D0D" w:rsidP="00DF6ADA">
      <w:pPr>
        <w:pStyle w:val="Corpsdetexte21"/>
        <w:rPr>
          <w:rFonts w:ascii="Arial" w:hAnsi="Arial" w:cs="Arial"/>
          <w:color w:val="C00000"/>
          <w:sz w:val="22"/>
          <w:szCs w:val="22"/>
        </w:rPr>
      </w:pPr>
      <w:r w:rsidRPr="00DF6ADA">
        <w:rPr>
          <w:rFonts w:ascii="Arial" w:hAnsi="Arial" w:cs="Arial"/>
          <w:color w:val="C00000"/>
          <w:sz w:val="22"/>
          <w:szCs w:val="22"/>
        </w:rPr>
        <w:t>Le candidat doit respecter scrupuleusement le cadre de réponse proposé ci-dessous.</w:t>
      </w:r>
    </w:p>
    <w:p w14:paraId="5F427976" w14:textId="77777777" w:rsidR="006458BE" w:rsidRDefault="006458BE" w:rsidP="00DF6ADA">
      <w:pPr>
        <w:rPr>
          <w:rFonts w:cs="Arial"/>
          <w:sz w:val="20"/>
          <w:szCs w:val="20"/>
          <w:lang w:eastAsia="ar-SA"/>
        </w:rPr>
      </w:pPr>
    </w:p>
    <w:tbl>
      <w:tblPr>
        <w:tblStyle w:val="Grilledutableau"/>
        <w:tblW w:w="9128" w:type="dxa"/>
        <w:tblLook w:val="04A0" w:firstRow="1" w:lastRow="0" w:firstColumn="1" w:lastColumn="0" w:noHBand="0" w:noVBand="1"/>
      </w:tblPr>
      <w:tblGrid>
        <w:gridCol w:w="3515"/>
        <w:gridCol w:w="5613"/>
      </w:tblGrid>
      <w:tr w:rsidR="00DF6ADA" w14:paraId="280531C2" w14:textId="77777777" w:rsidTr="00797E74">
        <w:trPr>
          <w:trHeight w:val="680"/>
        </w:trPr>
        <w:tc>
          <w:tcPr>
            <w:tcW w:w="3515" w:type="dxa"/>
          </w:tcPr>
          <w:p w14:paraId="30F20263" w14:textId="417F2A93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Nom de l’entreprise soumissionnaire</w:t>
            </w:r>
          </w:p>
        </w:tc>
        <w:tc>
          <w:tcPr>
            <w:tcW w:w="5613" w:type="dxa"/>
          </w:tcPr>
          <w:p w14:paraId="4F526BFA" w14:textId="77777777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1CDED820" w14:textId="77777777" w:rsidR="00DF6ADA" w:rsidRPr="00DF6ADA" w:rsidRDefault="00DF6ADA" w:rsidP="00DF6ADA">
      <w:pPr>
        <w:rPr>
          <w:rFonts w:cs="Arial"/>
          <w:sz w:val="20"/>
          <w:szCs w:val="20"/>
          <w:lang w:eastAsia="ar-SA"/>
        </w:rPr>
      </w:pPr>
    </w:p>
    <w:p w14:paraId="02B38E85" w14:textId="374FC6C7" w:rsidR="004F5D0D" w:rsidRPr="002B5D7F" w:rsidRDefault="00F1631E" w:rsidP="00797E74">
      <w:pPr>
        <w:pStyle w:val="Paragraphedeliste"/>
        <w:numPr>
          <w:ilvl w:val="0"/>
          <w:numId w:val="22"/>
        </w:numPr>
        <w:spacing w:before="240" w:after="240"/>
        <w:ind w:left="284" w:hanging="284"/>
        <w:contextualSpacing w:val="0"/>
        <w:outlineLvl w:val="0"/>
        <w:rPr>
          <w:rFonts w:cs="Arial"/>
          <w:b/>
          <w:sz w:val="22"/>
          <w:szCs w:val="22"/>
        </w:rPr>
      </w:pPr>
      <w:r w:rsidRPr="002B5D7F">
        <w:rPr>
          <w:rFonts w:cs="Arial"/>
          <w:b/>
          <w:sz w:val="22"/>
          <w:szCs w:val="22"/>
        </w:rPr>
        <w:t xml:space="preserve">Informations générales : </w:t>
      </w:r>
    </w:p>
    <w:p w14:paraId="073D37BA" w14:textId="77777777" w:rsidR="004F5D0D" w:rsidRDefault="004F5D0D" w:rsidP="00DF6ADA">
      <w:pPr>
        <w:rPr>
          <w:rFonts w:cs="Arial"/>
          <w:sz w:val="20"/>
          <w:szCs w:val="20"/>
          <w:lang w:eastAsia="ar-SA"/>
        </w:rPr>
      </w:pPr>
      <w:r w:rsidRPr="00DF6ADA">
        <w:rPr>
          <w:rFonts w:cs="Arial"/>
          <w:sz w:val="20"/>
          <w:szCs w:val="20"/>
          <w:lang w:eastAsia="ar-SA"/>
        </w:rPr>
        <w:t xml:space="preserve">Interlocuteur(s) désigné(s) pour le présent marché : </w:t>
      </w:r>
    </w:p>
    <w:tbl>
      <w:tblPr>
        <w:tblStyle w:val="Grilledutableau"/>
        <w:tblW w:w="9128" w:type="dxa"/>
        <w:tblLook w:val="04A0" w:firstRow="1" w:lastRow="0" w:firstColumn="1" w:lastColumn="0" w:noHBand="0" w:noVBand="1"/>
      </w:tblPr>
      <w:tblGrid>
        <w:gridCol w:w="1928"/>
        <w:gridCol w:w="7200"/>
      </w:tblGrid>
      <w:tr w:rsidR="00DF6ADA" w14:paraId="2F783C3D" w14:textId="77777777" w:rsidTr="00DF6ADA">
        <w:trPr>
          <w:trHeight w:val="340"/>
        </w:trPr>
        <w:tc>
          <w:tcPr>
            <w:tcW w:w="1928" w:type="dxa"/>
          </w:tcPr>
          <w:p w14:paraId="5DA49976" w14:textId="5D839E7C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Nom Prénom</w:t>
            </w:r>
          </w:p>
        </w:tc>
        <w:tc>
          <w:tcPr>
            <w:tcW w:w="7200" w:type="dxa"/>
          </w:tcPr>
          <w:p w14:paraId="0EA01CA9" w14:textId="77777777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DF6ADA" w14:paraId="29549B4E" w14:textId="77777777" w:rsidTr="00DF6ADA">
        <w:trPr>
          <w:trHeight w:val="340"/>
        </w:trPr>
        <w:tc>
          <w:tcPr>
            <w:tcW w:w="1928" w:type="dxa"/>
          </w:tcPr>
          <w:p w14:paraId="32ABB685" w14:textId="70DC8DE1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Fonction</w:t>
            </w:r>
          </w:p>
        </w:tc>
        <w:tc>
          <w:tcPr>
            <w:tcW w:w="7200" w:type="dxa"/>
          </w:tcPr>
          <w:p w14:paraId="0085D54D" w14:textId="77777777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DF6ADA" w14:paraId="349B3F7B" w14:textId="77777777" w:rsidTr="00DF6ADA">
        <w:trPr>
          <w:trHeight w:val="340"/>
        </w:trPr>
        <w:tc>
          <w:tcPr>
            <w:tcW w:w="1928" w:type="dxa"/>
          </w:tcPr>
          <w:p w14:paraId="2DD6B8E2" w14:textId="1FEE7901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N° téléphone</w:t>
            </w:r>
          </w:p>
        </w:tc>
        <w:tc>
          <w:tcPr>
            <w:tcW w:w="7200" w:type="dxa"/>
          </w:tcPr>
          <w:p w14:paraId="217F8843" w14:textId="77777777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DF6ADA" w14:paraId="339C8E18" w14:textId="77777777" w:rsidTr="00DF6ADA">
        <w:trPr>
          <w:trHeight w:val="340"/>
        </w:trPr>
        <w:tc>
          <w:tcPr>
            <w:tcW w:w="1928" w:type="dxa"/>
          </w:tcPr>
          <w:p w14:paraId="42DF184E" w14:textId="541DF2FA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Courriel</w:t>
            </w:r>
          </w:p>
        </w:tc>
        <w:tc>
          <w:tcPr>
            <w:tcW w:w="7200" w:type="dxa"/>
          </w:tcPr>
          <w:p w14:paraId="03B43687" w14:textId="77777777" w:rsidR="00DF6ADA" w:rsidRDefault="00DF6ADA" w:rsidP="00DF6ADA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4ACEB110" w14:textId="77777777" w:rsidR="00DF6ADA" w:rsidRPr="00DF6ADA" w:rsidRDefault="00DF6ADA" w:rsidP="00DF6ADA">
      <w:pPr>
        <w:rPr>
          <w:rFonts w:cs="Arial"/>
          <w:sz w:val="20"/>
          <w:szCs w:val="20"/>
          <w:lang w:eastAsia="ar-SA"/>
        </w:rPr>
      </w:pPr>
    </w:p>
    <w:p w14:paraId="1DBBA865" w14:textId="77777777" w:rsidR="004F5D0D" w:rsidRDefault="004F5D0D" w:rsidP="00DF6ADA">
      <w:pPr>
        <w:rPr>
          <w:rFonts w:cs="Arial"/>
          <w:sz w:val="20"/>
          <w:szCs w:val="20"/>
          <w:lang w:eastAsia="ar-SA"/>
        </w:rPr>
      </w:pPr>
      <w:r w:rsidRPr="00DF6ADA">
        <w:rPr>
          <w:rFonts w:cs="Arial"/>
          <w:sz w:val="20"/>
          <w:szCs w:val="20"/>
          <w:lang w:eastAsia="ar-SA"/>
        </w:rPr>
        <w:t xml:space="preserve">Personne chargée des commandes si différente de la précédente : </w:t>
      </w:r>
    </w:p>
    <w:tbl>
      <w:tblPr>
        <w:tblStyle w:val="Grilledutableau"/>
        <w:tblW w:w="9128" w:type="dxa"/>
        <w:tblLook w:val="04A0" w:firstRow="1" w:lastRow="0" w:firstColumn="1" w:lastColumn="0" w:noHBand="0" w:noVBand="1"/>
      </w:tblPr>
      <w:tblGrid>
        <w:gridCol w:w="1928"/>
        <w:gridCol w:w="7200"/>
      </w:tblGrid>
      <w:tr w:rsidR="00DF6ADA" w14:paraId="6991F080" w14:textId="77777777" w:rsidTr="004C2F62">
        <w:trPr>
          <w:trHeight w:val="340"/>
        </w:trPr>
        <w:tc>
          <w:tcPr>
            <w:tcW w:w="1928" w:type="dxa"/>
          </w:tcPr>
          <w:p w14:paraId="67B6D537" w14:textId="77777777" w:rsidR="00DF6ADA" w:rsidRDefault="00DF6ADA" w:rsidP="004C2F62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Nom Prénom</w:t>
            </w:r>
          </w:p>
        </w:tc>
        <w:tc>
          <w:tcPr>
            <w:tcW w:w="7200" w:type="dxa"/>
          </w:tcPr>
          <w:p w14:paraId="6C1E82EF" w14:textId="77777777" w:rsidR="00DF6ADA" w:rsidRDefault="00DF6ADA" w:rsidP="004C2F62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DF6ADA" w14:paraId="48296CD9" w14:textId="77777777" w:rsidTr="004C2F62">
        <w:trPr>
          <w:trHeight w:val="340"/>
        </w:trPr>
        <w:tc>
          <w:tcPr>
            <w:tcW w:w="1928" w:type="dxa"/>
          </w:tcPr>
          <w:p w14:paraId="1EC44B13" w14:textId="77777777" w:rsidR="00DF6ADA" w:rsidRDefault="00DF6ADA" w:rsidP="004C2F62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Fonction</w:t>
            </w:r>
          </w:p>
        </w:tc>
        <w:tc>
          <w:tcPr>
            <w:tcW w:w="7200" w:type="dxa"/>
          </w:tcPr>
          <w:p w14:paraId="6B80D2F2" w14:textId="77777777" w:rsidR="00DF6ADA" w:rsidRDefault="00DF6ADA" w:rsidP="004C2F62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DF6ADA" w14:paraId="76A9C232" w14:textId="77777777" w:rsidTr="004C2F62">
        <w:trPr>
          <w:trHeight w:val="340"/>
        </w:trPr>
        <w:tc>
          <w:tcPr>
            <w:tcW w:w="1928" w:type="dxa"/>
          </w:tcPr>
          <w:p w14:paraId="7841A010" w14:textId="77777777" w:rsidR="00DF6ADA" w:rsidRDefault="00DF6ADA" w:rsidP="004C2F62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N° téléphone</w:t>
            </w:r>
          </w:p>
        </w:tc>
        <w:tc>
          <w:tcPr>
            <w:tcW w:w="7200" w:type="dxa"/>
          </w:tcPr>
          <w:p w14:paraId="08A680D9" w14:textId="77777777" w:rsidR="00DF6ADA" w:rsidRDefault="00DF6ADA" w:rsidP="004C2F62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DF6ADA" w14:paraId="0FF7A7A7" w14:textId="77777777" w:rsidTr="004C2F62">
        <w:trPr>
          <w:trHeight w:val="340"/>
        </w:trPr>
        <w:tc>
          <w:tcPr>
            <w:tcW w:w="1928" w:type="dxa"/>
          </w:tcPr>
          <w:p w14:paraId="698BEF4C" w14:textId="77777777" w:rsidR="00DF6ADA" w:rsidRDefault="00DF6ADA" w:rsidP="004C2F62">
            <w:pPr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Courriel</w:t>
            </w:r>
          </w:p>
        </w:tc>
        <w:tc>
          <w:tcPr>
            <w:tcW w:w="7200" w:type="dxa"/>
          </w:tcPr>
          <w:p w14:paraId="38682F9F" w14:textId="77777777" w:rsidR="00DF6ADA" w:rsidRDefault="00DF6ADA" w:rsidP="004C2F62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4AF3A844" w14:textId="3647B86A" w:rsidR="00DF6ADA" w:rsidRPr="002B5D7F" w:rsidRDefault="0057269C" w:rsidP="00797E74">
      <w:pPr>
        <w:pStyle w:val="Paragraphedeliste"/>
        <w:numPr>
          <w:ilvl w:val="0"/>
          <w:numId w:val="22"/>
        </w:numPr>
        <w:spacing w:before="240" w:after="240"/>
        <w:ind w:left="284" w:hanging="284"/>
        <w:contextualSpacing w:val="0"/>
        <w:outlineLvl w:val="0"/>
        <w:rPr>
          <w:rFonts w:cs="Arial"/>
          <w:b/>
          <w:sz w:val="22"/>
          <w:szCs w:val="22"/>
        </w:rPr>
      </w:pPr>
      <w:r w:rsidRPr="002B5D7F">
        <w:rPr>
          <w:rFonts w:cs="Arial"/>
          <w:b/>
          <w:sz w:val="22"/>
          <w:szCs w:val="22"/>
        </w:rPr>
        <w:t xml:space="preserve"> </w:t>
      </w:r>
      <w:r w:rsidR="00DF6ADA" w:rsidRPr="002B5D7F">
        <w:rPr>
          <w:rFonts w:cs="Arial"/>
          <w:b/>
          <w:sz w:val="22"/>
          <w:szCs w:val="22"/>
        </w:rPr>
        <w:t>Possibilité de prolongation</w:t>
      </w:r>
      <w:r w:rsidR="002B5D7F" w:rsidRPr="002B5D7F">
        <w:rPr>
          <w:rFonts w:cs="Arial"/>
          <w:b/>
          <w:sz w:val="22"/>
          <w:szCs w:val="22"/>
        </w:rPr>
        <w:t xml:space="preserve"> de la durée de validité des cartes</w:t>
      </w:r>
      <w:r w:rsidR="00AA0633">
        <w:rPr>
          <w:rFonts w:cs="Arial"/>
          <w:b/>
          <w:sz w:val="22"/>
          <w:szCs w:val="22"/>
        </w:rPr>
        <w:t xml:space="preserve"> (</w:t>
      </w:r>
      <w:r w:rsidR="00797E74">
        <w:rPr>
          <w:rFonts w:cs="Arial"/>
          <w:b/>
          <w:sz w:val="22"/>
          <w:szCs w:val="22"/>
        </w:rPr>
        <w:t>2</w:t>
      </w:r>
      <w:r w:rsidR="00AA0633">
        <w:rPr>
          <w:rFonts w:cs="Arial"/>
          <w:b/>
          <w:sz w:val="22"/>
          <w:szCs w:val="22"/>
        </w:rPr>
        <w:t xml:space="preserve"> points)</w:t>
      </w:r>
    </w:p>
    <w:p w14:paraId="6F2C6E65" w14:textId="1BA23575" w:rsidR="00AA4398" w:rsidRPr="00DF6ADA" w:rsidRDefault="00AA4398" w:rsidP="00DF6ADA">
      <w:pPr>
        <w:rPr>
          <w:rFonts w:cs="Arial"/>
          <w:sz w:val="20"/>
          <w:szCs w:val="20"/>
          <w:lang w:eastAsia="ar-SA"/>
        </w:rPr>
      </w:pPr>
      <w:r w:rsidRPr="00DF6ADA">
        <w:rPr>
          <w:rFonts w:cs="Arial"/>
          <w:sz w:val="20"/>
          <w:szCs w:val="20"/>
          <w:lang w:eastAsia="ar-SA"/>
        </w:rPr>
        <w:t xml:space="preserve">Le candidat offre-t-il la possibilité de prolonger la durée de validité des cartes en cas de dépassement </w:t>
      </w:r>
      <w:r w:rsidR="00E419E6" w:rsidRPr="00DF6ADA">
        <w:rPr>
          <w:rFonts w:cs="Arial"/>
          <w:sz w:val="20"/>
          <w:szCs w:val="20"/>
          <w:lang w:eastAsia="ar-SA"/>
        </w:rPr>
        <w:t>de ce délais</w:t>
      </w:r>
    </w:p>
    <w:p w14:paraId="12AEA977" w14:textId="541164EB" w:rsidR="00DF6ADA" w:rsidRDefault="00797E74" w:rsidP="00DF6ADA">
      <w:pPr>
        <w:tabs>
          <w:tab w:val="left" w:pos="1245"/>
        </w:tabs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-1601479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ADA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DF6ADA">
        <w:rPr>
          <w:rFonts w:cs="Arial"/>
          <w:sz w:val="20"/>
          <w:szCs w:val="20"/>
          <w:lang w:eastAsia="ar-SA"/>
        </w:rPr>
        <w:t xml:space="preserve"> </w:t>
      </w:r>
      <w:r w:rsidR="00DF6ADA" w:rsidRPr="00DF6ADA">
        <w:rPr>
          <w:rFonts w:cs="Arial"/>
          <w:sz w:val="20"/>
          <w:szCs w:val="20"/>
          <w:lang w:eastAsia="ar-SA"/>
        </w:rPr>
        <w:t>Oui</w:t>
      </w:r>
    </w:p>
    <w:p w14:paraId="63A73DCC" w14:textId="046FF884" w:rsidR="00B03F37" w:rsidRPr="00DF6ADA" w:rsidRDefault="00797E74" w:rsidP="00DF6ADA">
      <w:pPr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1713850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ADA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DF6ADA">
        <w:rPr>
          <w:rFonts w:cs="Arial"/>
          <w:sz w:val="20"/>
          <w:szCs w:val="20"/>
          <w:lang w:eastAsia="ar-SA"/>
        </w:rPr>
        <w:t xml:space="preserve"> Non</w:t>
      </w:r>
    </w:p>
    <w:p w14:paraId="21FA9AB8" w14:textId="390C4332" w:rsidR="00B03F37" w:rsidRPr="00DF6ADA" w:rsidRDefault="00AA0633" w:rsidP="00DF6ADA">
      <w:pPr>
        <w:rPr>
          <w:rFonts w:cs="Arial"/>
          <w:sz w:val="20"/>
          <w:szCs w:val="20"/>
          <w:lang w:eastAsia="ar-SA"/>
        </w:rPr>
      </w:pPr>
      <w:r>
        <w:rPr>
          <w:rFonts w:cs="Arial"/>
          <w:sz w:val="20"/>
          <w:szCs w:val="20"/>
          <w:lang w:eastAsia="ar-SA"/>
        </w:rPr>
        <w:t>Le cas échéant</w:t>
      </w:r>
      <w:r w:rsidR="00AF00D9" w:rsidRPr="00DF6ADA">
        <w:rPr>
          <w:rFonts w:cs="Arial"/>
          <w:sz w:val="20"/>
          <w:szCs w:val="20"/>
          <w:lang w:eastAsia="ar-SA"/>
        </w:rPr>
        <w:t>,</w:t>
      </w:r>
      <w:r w:rsidR="00AA4398" w:rsidRPr="00DF6ADA">
        <w:rPr>
          <w:rFonts w:cs="Arial"/>
          <w:sz w:val="20"/>
          <w:szCs w:val="20"/>
          <w:lang w:eastAsia="ar-SA"/>
        </w:rPr>
        <w:t xml:space="preserve"> expliciter précisément </w:t>
      </w:r>
      <w:r w:rsidR="0091790C" w:rsidRPr="00DF6ADA">
        <w:rPr>
          <w:rFonts w:cs="Arial"/>
          <w:sz w:val="20"/>
          <w:szCs w:val="20"/>
          <w:lang w:eastAsia="ar-SA"/>
        </w:rPr>
        <w:t xml:space="preserve">la durée ainsi que </w:t>
      </w:r>
      <w:r w:rsidR="00AA4398" w:rsidRPr="00DF6ADA">
        <w:rPr>
          <w:rFonts w:cs="Arial"/>
          <w:sz w:val="20"/>
          <w:szCs w:val="20"/>
          <w:lang w:eastAsia="ar-SA"/>
        </w:rPr>
        <w:t xml:space="preserve">les modalités </w:t>
      </w:r>
    </w:p>
    <w:p w14:paraId="260E55FE" w14:textId="203F3AF5" w:rsidR="00B03F37" w:rsidRPr="00DF6ADA" w:rsidRDefault="00797E74" w:rsidP="00DF6ADA">
      <w:pPr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1258489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ADA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DF6ADA">
        <w:rPr>
          <w:rFonts w:cs="Arial"/>
          <w:sz w:val="20"/>
          <w:szCs w:val="20"/>
          <w:lang w:eastAsia="ar-SA"/>
        </w:rPr>
        <w:t xml:space="preserve"> </w:t>
      </w:r>
      <w:r w:rsidR="00B03F37" w:rsidRPr="00DF6ADA">
        <w:rPr>
          <w:rFonts w:cs="Arial"/>
          <w:sz w:val="20"/>
          <w:szCs w:val="20"/>
          <w:lang w:eastAsia="ar-SA"/>
        </w:rPr>
        <w:t>&lt; 1 an</w:t>
      </w:r>
      <w:r w:rsidR="00DF6ADA">
        <w:rPr>
          <w:rFonts w:cs="Arial"/>
          <w:sz w:val="20"/>
          <w:szCs w:val="20"/>
          <w:lang w:eastAsia="ar-SA"/>
        </w:rPr>
        <w:t xml:space="preserve"> - durée :</w:t>
      </w:r>
    </w:p>
    <w:p w14:paraId="0F05C040" w14:textId="31DF7B9C" w:rsidR="00B03F37" w:rsidRPr="00DF6ADA" w:rsidRDefault="00797E74" w:rsidP="00DF6ADA">
      <w:pPr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-18632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ADA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DF6ADA">
        <w:rPr>
          <w:rFonts w:cs="Arial"/>
          <w:sz w:val="20"/>
          <w:szCs w:val="20"/>
          <w:lang w:eastAsia="ar-SA"/>
        </w:rPr>
        <w:t xml:space="preserve"> </w:t>
      </w:r>
      <w:r w:rsidR="00B03F37" w:rsidRPr="00DF6ADA">
        <w:rPr>
          <w:rFonts w:cs="Arial"/>
          <w:sz w:val="20"/>
          <w:szCs w:val="20"/>
          <w:lang w:eastAsia="ar-SA"/>
        </w:rPr>
        <w:t>&gt; 1 an</w:t>
      </w:r>
      <w:r w:rsidR="00DF6ADA">
        <w:rPr>
          <w:rFonts w:cs="Arial"/>
          <w:sz w:val="20"/>
          <w:szCs w:val="20"/>
          <w:lang w:eastAsia="ar-SA"/>
        </w:rPr>
        <w:t xml:space="preserve"> - durée :</w:t>
      </w:r>
    </w:p>
    <w:p w14:paraId="6AAD1BF5" w14:textId="3F3565EA" w:rsidR="00B03F37" w:rsidRDefault="00E419E6" w:rsidP="00DF6ADA">
      <w:pPr>
        <w:rPr>
          <w:rFonts w:cs="Arial"/>
          <w:sz w:val="20"/>
          <w:szCs w:val="20"/>
          <w:lang w:eastAsia="ar-SA"/>
        </w:rPr>
      </w:pPr>
      <w:r w:rsidRPr="00DF6ADA">
        <w:rPr>
          <w:rFonts w:cs="Arial"/>
          <w:sz w:val="20"/>
          <w:szCs w:val="20"/>
          <w:lang w:eastAsia="ar-SA"/>
        </w:rPr>
        <w:t>Modalités</w:t>
      </w:r>
      <w:r w:rsidR="00DF6ADA">
        <w:rPr>
          <w:rFonts w:cs="Arial"/>
          <w:sz w:val="20"/>
          <w:szCs w:val="20"/>
          <w:lang w:eastAsia="ar-SA"/>
        </w:rPr>
        <w:t> :</w:t>
      </w:r>
    </w:p>
    <w:p w14:paraId="1276583A" w14:textId="77777777" w:rsidR="002B5D7F" w:rsidRDefault="002B5D7F" w:rsidP="00DF6ADA">
      <w:pPr>
        <w:rPr>
          <w:rFonts w:cs="Arial"/>
          <w:sz w:val="20"/>
          <w:szCs w:val="20"/>
          <w:lang w:eastAsia="ar-SA"/>
        </w:rPr>
      </w:pPr>
    </w:p>
    <w:p w14:paraId="2667D9F0" w14:textId="77777777" w:rsidR="00AA0633" w:rsidRDefault="00AA0633" w:rsidP="00DF6ADA">
      <w:pPr>
        <w:rPr>
          <w:rFonts w:cs="Arial"/>
          <w:sz w:val="20"/>
          <w:szCs w:val="20"/>
          <w:lang w:eastAsia="ar-SA"/>
        </w:rPr>
      </w:pPr>
    </w:p>
    <w:p w14:paraId="6F866626" w14:textId="77777777" w:rsidR="00AA0633" w:rsidRDefault="00AA0633" w:rsidP="00DF6ADA">
      <w:pPr>
        <w:rPr>
          <w:rFonts w:cs="Arial"/>
          <w:sz w:val="20"/>
          <w:szCs w:val="20"/>
          <w:lang w:eastAsia="ar-SA"/>
        </w:rPr>
      </w:pPr>
    </w:p>
    <w:p w14:paraId="248E1970" w14:textId="77777777" w:rsidR="002B5D7F" w:rsidRDefault="002B5D7F" w:rsidP="00DF6ADA">
      <w:pPr>
        <w:rPr>
          <w:rFonts w:cs="Arial"/>
          <w:sz w:val="20"/>
          <w:szCs w:val="20"/>
          <w:lang w:eastAsia="ar-SA"/>
        </w:rPr>
      </w:pPr>
    </w:p>
    <w:p w14:paraId="1C7938EB" w14:textId="77777777" w:rsidR="002B5D7F" w:rsidRPr="00DF6ADA" w:rsidRDefault="002B5D7F" w:rsidP="00DF6ADA">
      <w:pPr>
        <w:rPr>
          <w:rFonts w:cs="Arial"/>
          <w:sz w:val="20"/>
          <w:szCs w:val="20"/>
          <w:lang w:eastAsia="ar-SA"/>
        </w:rPr>
      </w:pPr>
    </w:p>
    <w:p w14:paraId="4368A169" w14:textId="11D92929" w:rsidR="0057269C" w:rsidRPr="002B5D7F" w:rsidRDefault="0057269C" w:rsidP="00797E74">
      <w:pPr>
        <w:pStyle w:val="Paragraphedeliste"/>
        <w:numPr>
          <w:ilvl w:val="0"/>
          <w:numId w:val="22"/>
        </w:numPr>
        <w:spacing w:before="240" w:after="240"/>
        <w:ind w:left="284" w:hanging="284"/>
        <w:contextualSpacing w:val="0"/>
        <w:outlineLvl w:val="0"/>
        <w:rPr>
          <w:rFonts w:cs="Arial"/>
          <w:b/>
          <w:sz w:val="22"/>
          <w:szCs w:val="22"/>
        </w:rPr>
      </w:pPr>
      <w:r w:rsidRPr="002B5D7F">
        <w:rPr>
          <w:rFonts w:cs="Arial"/>
          <w:b/>
          <w:sz w:val="22"/>
          <w:szCs w:val="22"/>
        </w:rPr>
        <w:t xml:space="preserve"> Possibilité de remboursement en cas de dépassement du délai de validité</w:t>
      </w:r>
      <w:r w:rsidR="00AA0633">
        <w:rPr>
          <w:rFonts w:cs="Arial"/>
          <w:b/>
          <w:sz w:val="22"/>
          <w:szCs w:val="22"/>
        </w:rPr>
        <w:t xml:space="preserve"> (</w:t>
      </w:r>
      <w:r w:rsidR="00797E74">
        <w:rPr>
          <w:rFonts w:cs="Arial"/>
          <w:b/>
          <w:sz w:val="22"/>
          <w:szCs w:val="22"/>
        </w:rPr>
        <w:t>2</w:t>
      </w:r>
      <w:r w:rsidR="00AA0633">
        <w:rPr>
          <w:rFonts w:cs="Arial"/>
          <w:b/>
          <w:sz w:val="22"/>
          <w:szCs w:val="22"/>
        </w:rPr>
        <w:t xml:space="preserve"> points)</w:t>
      </w:r>
    </w:p>
    <w:p w14:paraId="3B2B8CFD" w14:textId="334D3034" w:rsidR="004F5D0D" w:rsidRPr="002B5D7F" w:rsidRDefault="00B4272C" w:rsidP="002B5D7F">
      <w:pPr>
        <w:rPr>
          <w:rFonts w:cs="Arial"/>
          <w:sz w:val="20"/>
          <w:szCs w:val="20"/>
          <w:lang w:eastAsia="ar-SA"/>
        </w:rPr>
      </w:pPr>
      <w:r w:rsidRPr="002B5D7F">
        <w:rPr>
          <w:rFonts w:cs="Arial"/>
          <w:sz w:val="20"/>
          <w:szCs w:val="20"/>
          <w:lang w:eastAsia="ar-SA"/>
        </w:rPr>
        <w:t>Le candidat offre-t-il la p</w:t>
      </w:r>
      <w:r w:rsidR="006B2504" w:rsidRPr="002B5D7F">
        <w:rPr>
          <w:rFonts w:cs="Arial"/>
          <w:sz w:val="20"/>
          <w:szCs w:val="20"/>
          <w:lang w:eastAsia="ar-SA"/>
        </w:rPr>
        <w:t>ossibilité de remboursement en cas de dépassement du délai de validité</w:t>
      </w:r>
      <w:r w:rsidR="00AA0633">
        <w:rPr>
          <w:rFonts w:cs="Arial"/>
          <w:sz w:val="20"/>
          <w:szCs w:val="20"/>
          <w:lang w:eastAsia="ar-SA"/>
        </w:rPr>
        <w:t> :</w:t>
      </w:r>
    </w:p>
    <w:p w14:paraId="0D2AD174" w14:textId="77777777" w:rsidR="002B5D7F" w:rsidRDefault="00797E74" w:rsidP="002B5D7F">
      <w:pPr>
        <w:tabs>
          <w:tab w:val="left" w:pos="1245"/>
        </w:tabs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2115713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D7F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2B5D7F">
        <w:rPr>
          <w:rFonts w:cs="Arial"/>
          <w:sz w:val="20"/>
          <w:szCs w:val="20"/>
          <w:lang w:eastAsia="ar-SA"/>
        </w:rPr>
        <w:t xml:space="preserve"> </w:t>
      </w:r>
      <w:r w:rsidR="002B5D7F" w:rsidRPr="00DF6ADA">
        <w:rPr>
          <w:rFonts w:cs="Arial"/>
          <w:sz w:val="20"/>
          <w:szCs w:val="20"/>
          <w:lang w:eastAsia="ar-SA"/>
        </w:rPr>
        <w:t>Oui</w:t>
      </w:r>
    </w:p>
    <w:p w14:paraId="3EB215F3" w14:textId="77777777" w:rsidR="002B5D7F" w:rsidRDefault="00797E74" w:rsidP="002B5D7F">
      <w:pPr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-2029165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D7F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2B5D7F">
        <w:rPr>
          <w:rFonts w:cs="Arial"/>
          <w:sz w:val="20"/>
          <w:szCs w:val="20"/>
          <w:lang w:eastAsia="ar-SA"/>
        </w:rPr>
        <w:t xml:space="preserve"> Non</w:t>
      </w:r>
    </w:p>
    <w:p w14:paraId="0A3198AD" w14:textId="3F86F16C" w:rsidR="005E6C51" w:rsidRPr="002B5D7F" w:rsidRDefault="00F1631E" w:rsidP="002B5D7F">
      <w:pPr>
        <w:rPr>
          <w:rFonts w:cs="Arial"/>
          <w:sz w:val="20"/>
          <w:szCs w:val="20"/>
          <w:lang w:eastAsia="ar-SA"/>
        </w:rPr>
      </w:pPr>
      <w:r w:rsidRPr="002B5D7F">
        <w:rPr>
          <w:rFonts w:cs="Arial"/>
          <w:sz w:val="20"/>
          <w:szCs w:val="20"/>
          <w:lang w:eastAsia="ar-SA"/>
        </w:rPr>
        <w:lastRenderedPageBreak/>
        <w:t xml:space="preserve">Le cas échéant, décrire la procédure et les modalités de remboursement : </w:t>
      </w:r>
    </w:p>
    <w:p w14:paraId="2BBADD1F" w14:textId="77777777" w:rsidR="005E6C51" w:rsidRDefault="005E6C51" w:rsidP="002B5D7F">
      <w:pPr>
        <w:rPr>
          <w:rFonts w:cs="Arial"/>
          <w:sz w:val="20"/>
          <w:szCs w:val="20"/>
          <w:lang w:eastAsia="ar-SA"/>
        </w:rPr>
      </w:pPr>
    </w:p>
    <w:p w14:paraId="1BC456B7" w14:textId="77777777" w:rsidR="00AA0633" w:rsidRDefault="00AA0633" w:rsidP="002B5D7F">
      <w:pPr>
        <w:rPr>
          <w:rFonts w:cs="Arial"/>
          <w:sz w:val="20"/>
          <w:szCs w:val="20"/>
          <w:lang w:eastAsia="ar-SA"/>
        </w:rPr>
      </w:pPr>
    </w:p>
    <w:p w14:paraId="5C2EC1B2" w14:textId="77777777" w:rsidR="00AA0633" w:rsidRDefault="00AA0633" w:rsidP="002B5D7F">
      <w:pPr>
        <w:rPr>
          <w:rFonts w:cs="Arial"/>
          <w:sz w:val="20"/>
          <w:szCs w:val="20"/>
          <w:lang w:eastAsia="ar-SA"/>
        </w:rPr>
      </w:pPr>
    </w:p>
    <w:p w14:paraId="77BD509C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621C10CC" w14:textId="77777777" w:rsidR="00F1631E" w:rsidRPr="002B5D7F" w:rsidRDefault="00F1631E" w:rsidP="002B5D7F">
      <w:pPr>
        <w:rPr>
          <w:rFonts w:cs="Arial"/>
          <w:sz w:val="20"/>
          <w:szCs w:val="20"/>
          <w:lang w:eastAsia="ar-SA"/>
        </w:rPr>
      </w:pPr>
    </w:p>
    <w:p w14:paraId="69BD3BCC" w14:textId="2E618DCD" w:rsidR="00F1631E" w:rsidRPr="002B5D7F" w:rsidRDefault="002B5D7F" w:rsidP="00797E74">
      <w:pPr>
        <w:pStyle w:val="Paragraphedeliste"/>
        <w:numPr>
          <w:ilvl w:val="0"/>
          <w:numId w:val="22"/>
        </w:numPr>
        <w:spacing w:before="240" w:after="240"/>
        <w:ind w:left="284" w:hanging="284"/>
        <w:contextualSpacing w:val="0"/>
        <w:outlineLvl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Possibilité de reprise de cartes commandées en trop (</w:t>
      </w:r>
      <w:r w:rsidR="00797E74">
        <w:rPr>
          <w:rFonts w:cs="Arial"/>
          <w:b/>
          <w:sz w:val="22"/>
          <w:szCs w:val="22"/>
        </w:rPr>
        <w:t>2</w:t>
      </w:r>
      <w:r>
        <w:rPr>
          <w:rFonts w:cs="Arial"/>
          <w:b/>
          <w:sz w:val="22"/>
          <w:szCs w:val="22"/>
        </w:rPr>
        <w:t xml:space="preserve"> points)</w:t>
      </w:r>
    </w:p>
    <w:p w14:paraId="1BABEB36" w14:textId="68E1B299" w:rsidR="004F5D0D" w:rsidRPr="002B5D7F" w:rsidRDefault="00B4272C" w:rsidP="002B5D7F">
      <w:pPr>
        <w:rPr>
          <w:rFonts w:cs="Arial"/>
          <w:sz w:val="20"/>
          <w:szCs w:val="20"/>
          <w:lang w:eastAsia="ar-SA"/>
        </w:rPr>
      </w:pPr>
      <w:r w:rsidRPr="002B5D7F">
        <w:rPr>
          <w:rFonts w:cs="Arial"/>
          <w:sz w:val="20"/>
          <w:szCs w:val="20"/>
          <w:lang w:eastAsia="ar-SA"/>
        </w:rPr>
        <w:t>Le candidat offre-t-il la possibilité de r</w:t>
      </w:r>
      <w:r w:rsidR="005E6C51" w:rsidRPr="002B5D7F">
        <w:rPr>
          <w:rFonts w:cs="Arial"/>
          <w:sz w:val="20"/>
          <w:szCs w:val="20"/>
          <w:lang w:eastAsia="ar-SA"/>
        </w:rPr>
        <w:t>eprise de car</w:t>
      </w:r>
      <w:r w:rsidR="00A11E6C" w:rsidRPr="002B5D7F">
        <w:rPr>
          <w:rFonts w:cs="Arial"/>
          <w:sz w:val="20"/>
          <w:szCs w:val="20"/>
          <w:lang w:eastAsia="ar-SA"/>
        </w:rPr>
        <w:t>tes</w:t>
      </w:r>
      <w:r w:rsidR="005E6C51" w:rsidRPr="002B5D7F">
        <w:rPr>
          <w:rFonts w:cs="Arial"/>
          <w:sz w:val="20"/>
          <w:szCs w:val="20"/>
          <w:lang w:eastAsia="ar-SA"/>
        </w:rPr>
        <w:t xml:space="preserve"> commandé</w:t>
      </w:r>
      <w:r w:rsidR="00A11E6C" w:rsidRPr="002B5D7F">
        <w:rPr>
          <w:rFonts w:cs="Arial"/>
          <w:sz w:val="20"/>
          <w:szCs w:val="20"/>
          <w:lang w:eastAsia="ar-SA"/>
        </w:rPr>
        <w:t>e</w:t>
      </w:r>
      <w:r w:rsidR="005E6C51" w:rsidRPr="002B5D7F">
        <w:rPr>
          <w:rFonts w:cs="Arial"/>
          <w:sz w:val="20"/>
          <w:szCs w:val="20"/>
          <w:lang w:eastAsia="ar-SA"/>
        </w:rPr>
        <w:t>s en trop</w:t>
      </w:r>
      <w:r w:rsidR="00AA0633">
        <w:rPr>
          <w:rFonts w:cs="Arial"/>
          <w:sz w:val="20"/>
          <w:szCs w:val="20"/>
          <w:lang w:eastAsia="ar-SA"/>
        </w:rPr>
        <w:t> :</w:t>
      </w:r>
    </w:p>
    <w:p w14:paraId="32A6E39F" w14:textId="77777777" w:rsidR="002B5D7F" w:rsidRDefault="00797E74" w:rsidP="002B5D7F">
      <w:pPr>
        <w:tabs>
          <w:tab w:val="left" w:pos="1245"/>
        </w:tabs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1413661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D7F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2B5D7F">
        <w:rPr>
          <w:rFonts w:cs="Arial"/>
          <w:sz w:val="20"/>
          <w:szCs w:val="20"/>
          <w:lang w:eastAsia="ar-SA"/>
        </w:rPr>
        <w:t xml:space="preserve"> </w:t>
      </w:r>
      <w:r w:rsidR="002B5D7F" w:rsidRPr="00DF6ADA">
        <w:rPr>
          <w:rFonts w:cs="Arial"/>
          <w:sz w:val="20"/>
          <w:szCs w:val="20"/>
          <w:lang w:eastAsia="ar-SA"/>
        </w:rPr>
        <w:t>Oui</w:t>
      </w:r>
    </w:p>
    <w:p w14:paraId="4777146B" w14:textId="77777777" w:rsidR="002B5D7F" w:rsidRDefault="00797E74" w:rsidP="002B5D7F">
      <w:pPr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-2145345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D7F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2B5D7F">
        <w:rPr>
          <w:rFonts w:cs="Arial"/>
          <w:sz w:val="20"/>
          <w:szCs w:val="20"/>
          <w:lang w:eastAsia="ar-SA"/>
        </w:rPr>
        <w:t xml:space="preserve"> Non</w:t>
      </w:r>
    </w:p>
    <w:p w14:paraId="1AF06329" w14:textId="3E57158D" w:rsidR="00F1631E" w:rsidRDefault="00F1631E" w:rsidP="002B5D7F">
      <w:pPr>
        <w:rPr>
          <w:rFonts w:cs="Arial"/>
          <w:sz w:val="20"/>
          <w:szCs w:val="20"/>
          <w:lang w:eastAsia="ar-SA"/>
        </w:rPr>
      </w:pPr>
      <w:r w:rsidRPr="002B5D7F">
        <w:rPr>
          <w:rFonts w:cs="Arial"/>
          <w:sz w:val="20"/>
          <w:szCs w:val="20"/>
          <w:lang w:eastAsia="ar-SA"/>
        </w:rPr>
        <w:t xml:space="preserve">Le cas échéant, décrire la procédure et les modalités de </w:t>
      </w:r>
      <w:r w:rsidR="00191949" w:rsidRPr="002B5D7F">
        <w:rPr>
          <w:rFonts w:cs="Arial"/>
          <w:sz w:val="20"/>
          <w:szCs w:val="20"/>
          <w:lang w:eastAsia="ar-SA"/>
        </w:rPr>
        <w:t xml:space="preserve">reprise </w:t>
      </w:r>
      <w:r w:rsidRPr="002B5D7F">
        <w:rPr>
          <w:rFonts w:cs="Arial"/>
          <w:sz w:val="20"/>
          <w:szCs w:val="20"/>
          <w:lang w:eastAsia="ar-SA"/>
        </w:rPr>
        <w:t xml:space="preserve">: </w:t>
      </w:r>
    </w:p>
    <w:p w14:paraId="5ED89042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2025D673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3B58B49D" w14:textId="77777777" w:rsidR="00AA0633" w:rsidRDefault="00AA0633" w:rsidP="002B5D7F">
      <w:pPr>
        <w:rPr>
          <w:rFonts w:cs="Arial"/>
          <w:sz w:val="20"/>
          <w:szCs w:val="20"/>
          <w:lang w:eastAsia="ar-SA"/>
        </w:rPr>
      </w:pPr>
    </w:p>
    <w:p w14:paraId="3CBED31C" w14:textId="77777777" w:rsidR="00AA0633" w:rsidRDefault="00AA0633" w:rsidP="002B5D7F">
      <w:pPr>
        <w:rPr>
          <w:rFonts w:cs="Arial"/>
          <w:sz w:val="20"/>
          <w:szCs w:val="20"/>
          <w:lang w:eastAsia="ar-SA"/>
        </w:rPr>
      </w:pPr>
    </w:p>
    <w:p w14:paraId="3EDB3480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0AFA1BEE" w14:textId="12106758" w:rsidR="002B5D7F" w:rsidRPr="002B5D7F" w:rsidRDefault="002B5D7F" w:rsidP="00797E74">
      <w:pPr>
        <w:pStyle w:val="Paragraphedeliste"/>
        <w:numPr>
          <w:ilvl w:val="0"/>
          <w:numId w:val="22"/>
        </w:numPr>
        <w:spacing w:before="240" w:after="240"/>
        <w:ind w:left="284" w:hanging="284"/>
        <w:contextualSpacing w:val="0"/>
        <w:outlineLvl w:val="0"/>
        <w:rPr>
          <w:rFonts w:cs="Arial"/>
          <w:b/>
          <w:sz w:val="22"/>
          <w:szCs w:val="22"/>
        </w:rPr>
      </w:pPr>
      <w:r w:rsidRPr="002B5D7F">
        <w:rPr>
          <w:rFonts w:cs="Arial"/>
          <w:b/>
          <w:sz w:val="22"/>
          <w:szCs w:val="22"/>
        </w:rPr>
        <w:t>Possibilité de rajout de cartes après commandes</w:t>
      </w:r>
      <w:r w:rsidR="00AA0633">
        <w:rPr>
          <w:rFonts w:cs="Arial"/>
          <w:b/>
          <w:sz w:val="22"/>
          <w:szCs w:val="22"/>
        </w:rPr>
        <w:t xml:space="preserve"> (</w:t>
      </w:r>
      <w:r w:rsidR="00797E74">
        <w:rPr>
          <w:rFonts w:cs="Arial"/>
          <w:b/>
          <w:sz w:val="22"/>
          <w:szCs w:val="22"/>
        </w:rPr>
        <w:t>4</w:t>
      </w:r>
      <w:r w:rsidR="00AA0633" w:rsidRPr="00AA0633">
        <w:rPr>
          <w:rFonts w:cs="Arial"/>
          <w:b/>
          <w:sz w:val="22"/>
          <w:szCs w:val="22"/>
        </w:rPr>
        <w:t xml:space="preserve"> points)</w:t>
      </w:r>
    </w:p>
    <w:p w14:paraId="4DFF41D9" w14:textId="3A59443D" w:rsidR="005E6C51" w:rsidRPr="002B5D7F" w:rsidRDefault="00B4272C" w:rsidP="002B5D7F">
      <w:pPr>
        <w:rPr>
          <w:rFonts w:cs="Arial"/>
          <w:sz w:val="20"/>
          <w:szCs w:val="20"/>
          <w:lang w:eastAsia="ar-SA"/>
        </w:rPr>
      </w:pPr>
      <w:r w:rsidRPr="002B5D7F">
        <w:rPr>
          <w:rFonts w:cs="Arial"/>
          <w:sz w:val="20"/>
          <w:szCs w:val="20"/>
          <w:lang w:eastAsia="ar-SA"/>
        </w:rPr>
        <w:t>Le candidat offre-t-il la p</w:t>
      </w:r>
      <w:r w:rsidR="005E6C51" w:rsidRPr="002B5D7F">
        <w:rPr>
          <w:rFonts w:cs="Arial"/>
          <w:sz w:val="20"/>
          <w:szCs w:val="20"/>
          <w:lang w:eastAsia="ar-SA"/>
        </w:rPr>
        <w:t xml:space="preserve">ossibilité de rajouter des </w:t>
      </w:r>
      <w:r w:rsidR="00A11E6C" w:rsidRPr="002B5D7F">
        <w:rPr>
          <w:rFonts w:cs="Arial"/>
          <w:sz w:val="20"/>
          <w:szCs w:val="20"/>
          <w:lang w:eastAsia="ar-SA"/>
        </w:rPr>
        <w:t>cartes</w:t>
      </w:r>
      <w:r w:rsidR="00191949" w:rsidRPr="002B5D7F">
        <w:rPr>
          <w:rFonts w:cs="Arial"/>
          <w:sz w:val="20"/>
          <w:szCs w:val="20"/>
          <w:lang w:eastAsia="ar-SA"/>
        </w:rPr>
        <w:t xml:space="preserve"> en plus après commande</w:t>
      </w:r>
      <w:r w:rsidR="00AA0633">
        <w:rPr>
          <w:rFonts w:cs="Arial"/>
          <w:sz w:val="20"/>
          <w:szCs w:val="20"/>
          <w:lang w:eastAsia="ar-SA"/>
        </w:rPr>
        <w:t> :</w:t>
      </w:r>
    </w:p>
    <w:p w14:paraId="45D729B3" w14:textId="77777777" w:rsidR="002B5D7F" w:rsidRDefault="00797E74" w:rsidP="002B5D7F">
      <w:pPr>
        <w:tabs>
          <w:tab w:val="left" w:pos="1245"/>
        </w:tabs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-503899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D7F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2B5D7F">
        <w:rPr>
          <w:rFonts w:cs="Arial"/>
          <w:sz w:val="20"/>
          <w:szCs w:val="20"/>
          <w:lang w:eastAsia="ar-SA"/>
        </w:rPr>
        <w:t xml:space="preserve"> </w:t>
      </w:r>
      <w:r w:rsidR="002B5D7F" w:rsidRPr="00DF6ADA">
        <w:rPr>
          <w:rFonts w:cs="Arial"/>
          <w:sz w:val="20"/>
          <w:szCs w:val="20"/>
          <w:lang w:eastAsia="ar-SA"/>
        </w:rPr>
        <w:t>Oui</w:t>
      </w:r>
    </w:p>
    <w:p w14:paraId="6A6782F4" w14:textId="77777777" w:rsidR="002B5D7F" w:rsidRDefault="00797E74" w:rsidP="002B5D7F">
      <w:pPr>
        <w:rPr>
          <w:rFonts w:cs="Arial"/>
          <w:sz w:val="20"/>
          <w:szCs w:val="20"/>
          <w:lang w:eastAsia="ar-SA"/>
        </w:rPr>
      </w:pPr>
      <w:sdt>
        <w:sdtPr>
          <w:rPr>
            <w:rFonts w:cs="Arial"/>
            <w:sz w:val="20"/>
            <w:szCs w:val="20"/>
            <w:lang w:eastAsia="ar-SA"/>
          </w:rPr>
          <w:id w:val="910197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D7F">
            <w:rPr>
              <w:rFonts w:ascii="MS Gothic" w:eastAsia="MS Gothic" w:hAnsi="MS Gothic" w:cs="Arial" w:hint="eastAsia"/>
              <w:sz w:val="20"/>
              <w:szCs w:val="20"/>
              <w:lang w:eastAsia="ar-SA"/>
            </w:rPr>
            <w:t>☐</w:t>
          </w:r>
        </w:sdtContent>
      </w:sdt>
      <w:r w:rsidR="002B5D7F">
        <w:rPr>
          <w:rFonts w:cs="Arial"/>
          <w:sz w:val="20"/>
          <w:szCs w:val="20"/>
          <w:lang w:eastAsia="ar-SA"/>
        </w:rPr>
        <w:t xml:space="preserve"> Non</w:t>
      </w:r>
    </w:p>
    <w:p w14:paraId="7D73ECB7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  <w:r>
        <w:rPr>
          <w:rFonts w:cs="Arial"/>
          <w:sz w:val="20"/>
          <w:szCs w:val="20"/>
          <w:lang w:eastAsia="ar-SA"/>
        </w:rPr>
        <w:t>Le cas échéant, p</w:t>
      </w:r>
      <w:r w:rsidR="00191949" w:rsidRPr="002B5D7F">
        <w:rPr>
          <w:rFonts w:cs="Arial"/>
          <w:sz w:val="20"/>
          <w:szCs w:val="20"/>
          <w:lang w:eastAsia="ar-SA"/>
        </w:rPr>
        <w:t>réciser</w:t>
      </w:r>
      <w:r w:rsidR="00775B55" w:rsidRPr="002B5D7F">
        <w:rPr>
          <w:rFonts w:cs="Arial"/>
          <w:sz w:val="20"/>
          <w:szCs w:val="20"/>
          <w:lang w:eastAsia="ar-SA"/>
        </w:rPr>
        <w:t xml:space="preserve"> délai de livraison </w:t>
      </w:r>
      <w:r w:rsidR="00722972" w:rsidRPr="002B5D7F">
        <w:rPr>
          <w:rFonts w:cs="Arial"/>
          <w:sz w:val="20"/>
          <w:szCs w:val="20"/>
          <w:lang w:eastAsia="ar-SA"/>
        </w:rPr>
        <w:t>classique</w:t>
      </w:r>
    </w:p>
    <w:p w14:paraId="7986B615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7FD326E0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7A5917F9" w14:textId="77777777" w:rsidR="00AA0633" w:rsidRDefault="00AA0633" w:rsidP="002B5D7F">
      <w:pPr>
        <w:rPr>
          <w:rFonts w:cs="Arial"/>
          <w:sz w:val="20"/>
          <w:szCs w:val="20"/>
          <w:lang w:eastAsia="ar-SA"/>
        </w:rPr>
      </w:pPr>
    </w:p>
    <w:p w14:paraId="70ABE1A0" w14:textId="77777777" w:rsidR="00AA0633" w:rsidRDefault="00AA0633" w:rsidP="002B5D7F">
      <w:pPr>
        <w:rPr>
          <w:rFonts w:cs="Arial"/>
          <w:sz w:val="20"/>
          <w:szCs w:val="20"/>
          <w:lang w:eastAsia="ar-SA"/>
        </w:rPr>
      </w:pPr>
    </w:p>
    <w:p w14:paraId="00110F95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51CF4F4A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  <w:r>
        <w:rPr>
          <w:rFonts w:cs="Arial"/>
          <w:sz w:val="20"/>
          <w:szCs w:val="20"/>
          <w:lang w:eastAsia="ar-SA"/>
        </w:rPr>
        <w:t>Le cas échéant, p</w:t>
      </w:r>
      <w:r w:rsidRPr="002B5D7F">
        <w:rPr>
          <w:rFonts w:cs="Arial"/>
          <w:sz w:val="20"/>
          <w:szCs w:val="20"/>
          <w:lang w:eastAsia="ar-SA"/>
        </w:rPr>
        <w:t xml:space="preserve">réciser délai de livraison </w:t>
      </w:r>
      <w:r w:rsidR="00722972" w:rsidRPr="002B5D7F">
        <w:rPr>
          <w:rFonts w:cs="Arial"/>
          <w:sz w:val="20"/>
          <w:szCs w:val="20"/>
          <w:lang w:eastAsia="ar-SA"/>
        </w:rPr>
        <w:t>en cas de commande urgente</w:t>
      </w:r>
    </w:p>
    <w:p w14:paraId="4C3B1D20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2DC399B6" w14:textId="77777777" w:rsidR="00AA0633" w:rsidRDefault="00AA0633" w:rsidP="002B5D7F">
      <w:pPr>
        <w:rPr>
          <w:rFonts w:cs="Arial"/>
          <w:sz w:val="20"/>
          <w:szCs w:val="20"/>
          <w:lang w:eastAsia="ar-SA"/>
        </w:rPr>
      </w:pPr>
    </w:p>
    <w:p w14:paraId="6A8810F1" w14:textId="77777777" w:rsidR="00AA0633" w:rsidRDefault="00AA0633" w:rsidP="002B5D7F">
      <w:pPr>
        <w:rPr>
          <w:rFonts w:cs="Arial"/>
          <w:sz w:val="20"/>
          <w:szCs w:val="20"/>
          <w:lang w:eastAsia="ar-SA"/>
        </w:rPr>
      </w:pPr>
    </w:p>
    <w:p w14:paraId="342856C1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0DBD87BE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</w:p>
    <w:p w14:paraId="174F9CF0" w14:textId="4B12B6BE" w:rsidR="002B5D7F" w:rsidRPr="002B5D7F" w:rsidRDefault="002B5D7F" w:rsidP="00797E74">
      <w:pPr>
        <w:outlineLvl w:val="0"/>
        <w:rPr>
          <w:rFonts w:cs="Arial"/>
          <w:b/>
          <w:bCs/>
          <w:sz w:val="22"/>
          <w:szCs w:val="22"/>
          <w:lang w:eastAsia="ar-SA"/>
        </w:rPr>
      </w:pPr>
      <w:r w:rsidRPr="002B5D7F">
        <w:rPr>
          <w:rFonts w:cs="Arial"/>
          <w:b/>
          <w:bCs/>
          <w:sz w:val="22"/>
          <w:szCs w:val="22"/>
          <w:lang w:eastAsia="ar-SA"/>
        </w:rPr>
        <w:t>Engagement du soumissionnaire :</w:t>
      </w:r>
    </w:p>
    <w:p w14:paraId="08447694" w14:textId="77777777" w:rsidR="002B5D7F" w:rsidRDefault="002B5D7F" w:rsidP="008E651C">
      <w:pPr>
        <w:tabs>
          <w:tab w:val="left" w:pos="780"/>
        </w:tabs>
        <w:ind w:left="3119"/>
        <w:rPr>
          <w:rFonts w:cs="Arial"/>
          <w:sz w:val="20"/>
          <w:szCs w:val="20"/>
          <w:lang w:eastAsia="ar-SA"/>
        </w:rPr>
      </w:pPr>
    </w:p>
    <w:p w14:paraId="3E9B38AB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  <w:r>
        <w:rPr>
          <w:rFonts w:cs="Arial"/>
          <w:sz w:val="20"/>
          <w:szCs w:val="20"/>
          <w:lang w:eastAsia="ar-SA"/>
        </w:rPr>
        <w:t>Nom, prénom et fonction du signataire</w:t>
      </w:r>
    </w:p>
    <w:p w14:paraId="2A1DE08F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  <w:r w:rsidRPr="002B5D7F">
        <w:rPr>
          <w:rFonts w:cs="Arial"/>
          <w:sz w:val="20"/>
          <w:szCs w:val="20"/>
          <w:lang w:eastAsia="ar-SA"/>
        </w:rPr>
        <w:t>D</w:t>
      </w:r>
      <w:r w:rsidR="008E651C" w:rsidRPr="002B5D7F">
        <w:rPr>
          <w:rFonts w:cs="Arial"/>
          <w:sz w:val="20"/>
          <w:szCs w:val="20"/>
          <w:lang w:eastAsia="ar-SA"/>
        </w:rPr>
        <w:t>ate</w:t>
      </w:r>
      <w:r>
        <w:rPr>
          <w:rFonts w:cs="Arial"/>
          <w:sz w:val="20"/>
          <w:szCs w:val="20"/>
          <w:lang w:eastAsia="ar-SA"/>
        </w:rPr>
        <w:t xml:space="preserve"> de signature</w:t>
      </w:r>
    </w:p>
    <w:p w14:paraId="211BD28E" w14:textId="77777777" w:rsidR="002B5D7F" w:rsidRDefault="002B5D7F" w:rsidP="002B5D7F">
      <w:pPr>
        <w:rPr>
          <w:rFonts w:cs="Arial"/>
          <w:sz w:val="20"/>
          <w:szCs w:val="20"/>
          <w:lang w:eastAsia="ar-SA"/>
        </w:rPr>
      </w:pPr>
      <w:r>
        <w:rPr>
          <w:rFonts w:cs="Arial"/>
          <w:sz w:val="20"/>
          <w:szCs w:val="20"/>
          <w:lang w:eastAsia="ar-SA"/>
        </w:rPr>
        <w:t>Ca</w:t>
      </w:r>
      <w:r w:rsidR="008E651C" w:rsidRPr="002B5D7F">
        <w:rPr>
          <w:rFonts w:cs="Arial"/>
          <w:sz w:val="20"/>
          <w:szCs w:val="20"/>
          <w:lang w:eastAsia="ar-SA"/>
        </w:rPr>
        <w:t xml:space="preserve">chet </w:t>
      </w:r>
    </w:p>
    <w:p w14:paraId="090C4CDD" w14:textId="416D1F7A" w:rsidR="004F5D0D" w:rsidRPr="002B5D7F" w:rsidRDefault="002B5D7F" w:rsidP="002B5D7F">
      <w:pPr>
        <w:rPr>
          <w:rFonts w:cs="Arial"/>
          <w:sz w:val="20"/>
          <w:szCs w:val="20"/>
          <w:lang w:eastAsia="ar-SA"/>
        </w:rPr>
      </w:pPr>
      <w:r w:rsidRPr="002B5D7F">
        <w:rPr>
          <w:rFonts w:cs="Arial"/>
          <w:sz w:val="20"/>
          <w:szCs w:val="20"/>
          <w:lang w:eastAsia="ar-SA"/>
        </w:rPr>
        <w:t>S</w:t>
      </w:r>
      <w:r w:rsidR="008E651C" w:rsidRPr="002B5D7F">
        <w:rPr>
          <w:rFonts w:cs="Arial"/>
          <w:sz w:val="20"/>
          <w:szCs w:val="20"/>
          <w:lang w:eastAsia="ar-SA"/>
        </w:rPr>
        <w:t>ignature</w:t>
      </w:r>
      <w:r>
        <w:rPr>
          <w:rFonts w:cs="Arial"/>
          <w:sz w:val="20"/>
          <w:szCs w:val="20"/>
          <w:lang w:eastAsia="ar-SA"/>
        </w:rPr>
        <w:t xml:space="preserve"> </w:t>
      </w:r>
    </w:p>
    <w:sectPr w:rsidR="004F5D0D" w:rsidRPr="002B5D7F" w:rsidSect="002B5D7F">
      <w:headerReference w:type="default" r:id="rId9"/>
      <w:footerReference w:type="default" r:id="rId10"/>
      <w:pgSz w:w="11900" w:h="16840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9CF17" w14:textId="77777777" w:rsidR="00775B55" w:rsidRDefault="00775B55" w:rsidP="003A4C45">
      <w:r>
        <w:separator/>
      </w:r>
    </w:p>
  </w:endnote>
  <w:endnote w:type="continuationSeparator" w:id="0">
    <w:p w14:paraId="68FDD56C" w14:textId="77777777" w:rsidR="00775B55" w:rsidRDefault="00775B55" w:rsidP="003A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8"/>
        <w:szCs w:val="18"/>
      </w:rPr>
      <w:id w:val="3770313"/>
      <w:docPartObj>
        <w:docPartGallery w:val="Page Numbers (Bottom of Page)"/>
        <w:docPartUnique/>
      </w:docPartObj>
    </w:sdtPr>
    <w:sdtEndPr/>
    <w:sdtContent>
      <w:p w14:paraId="04007A1B" w14:textId="77777777" w:rsidR="002B5D7F" w:rsidRDefault="002B5D7F" w:rsidP="002B5D7F">
        <w:pPr>
          <w:pStyle w:val="Pieddepage"/>
          <w:pBdr>
            <w:top w:val="single" w:sz="4" w:space="1" w:color="auto"/>
          </w:pBdr>
          <w:tabs>
            <w:tab w:val="clear" w:pos="9072"/>
            <w:tab w:val="right" w:pos="9498"/>
          </w:tabs>
          <w:rPr>
            <w:rFonts w:cs="Arial"/>
            <w:sz w:val="18"/>
            <w:szCs w:val="18"/>
          </w:rPr>
        </w:pPr>
      </w:p>
      <w:p w14:paraId="5BDFBC33" w14:textId="454F085C" w:rsidR="00775B55" w:rsidRPr="002B5D7F" w:rsidRDefault="002B5D7F" w:rsidP="002B5D7F">
        <w:pPr>
          <w:pStyle w:val="Pieddepage"/>
          <w:tabs>
            <w:tab w:val="clear" w:pos="9072"/>
            <w:tab w:val="right" w:pos="9498"/>
          </w:tabs>
          <w:rPr>
            <w:rFonts w:cs="Arial"/>
            <w:sz w:val="18"/>
            <w:szCs w:val="18"/>
          </w:rPr>
        </w:pPr>
        <w:r>
          <w:rPr>
            <w:rFonts w:cs="Arial"/>
            <w:sz w:val="18"/>
            <w:szCs w:val="18"/>
          </w:rPr>
          <w:t>Cadre de réponses au m</w:t>
        </w:r>
        <w:r w:rsidRPr="002B5D7F">
          <w:rPr>
            <w:rFonts w:cs="Arial"/>
            <w:sz w:val="18"/>
            <w:szCs w:val="18"/>
          </w:rPr>
          <w:t xml:space="preserve">arché </w:t>
        </w:r>
        <w:r>
          <w:rPr>
            <w:rFonts w:cs="Arial"/>
            <w:sz w:val="18"/>
            <w:szCs w:val="18"/>
          </w:rPr>
          <w:t xml:space="preserve">25103 </w:t>
        </w:r>
        <w:r w:rsidRPr="002B5D7F">
          <w:rPr>
            <w:rFonts w:cs="Arial"/>
            <w:sz w:val="18"/>
            <w:szCs w:val="18"/>
          </w:rPr>
          <w:t>de fourniture de cartes cadeaux</w:t>
        </w:r>
        <w:r>
          <w:rPr>
            <w:rFonts w:cs="Arial"/>
            <w:sz w:val="18"/>
            <w:szCs w:val="18"/>
          </w:rPr>
          <w:tab/>
          <w:t xml:space="preserve">page </w:t>
        </w:r>
        <w:r>
          <w:rPr>
            <w:rFonts w:cs="Arial"/>
            <w:sz w:val="18"/>
            <w:szCs w:val="18"/>
          </w:rPr>
          <w:fldChar w:fldCharType="begin"/>
        </w:r>
        <w:r>
          <w:rPr>
            <w:rFonts w:cs="Arial"/>
            <w:sz w:val="18"/>
            <w:szCs w:val="18"/>
          </w:rPr>
          <w:instrText xml:space="preserve"> PAGE  \* Arabic  \* MERGEFORMAT </w:instrText>
        </w:r>
        <w:r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>
          <w:rPr>
            <w:rFonts w:cs="Arial"/>
            <w:sz w:val="18"/>
            <w:szCs w:val="18"/>
          </w:rPr>
          <w:fldChar w:fldCharType="end"/>
        </w:r>
        <w:r>
          <w:rPr>
            <w:rFonts w:cs="Arial"/>
            <w:sz w:val="18"/>
            <w:szCs w:val="18"/>
          </w:rPr>
          <w:t>/</w:t>
        </w:r>
        <w:r>
          <w:rPr>
            <w:rFonts w:cs="Arial"/>
            <w:sz w:val="18"/>
            <w:szCs w:val="18"/>
          </w:rPr>
          <w:fldChar w:fldCharType="begin"/>
        </w:r>
        <w:r>
          <w:rPr>
            <w:rFonts w:cs="Arial"/>
            <w:sz w:val="18"/>
            <w:szCs w:val="18"/>
          </w:rPr>
          <w:instrText xml:space="preserve"> NUMPAGES  \* Arabic  \* MERGEFORMAT </w:instrText>
        </w:r>
        <w:r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A6422" w14:textId="77777777" w:rsidR="00775B55" w:rsidRDefault="00775B55" w:rsidP="003A4C45">
      <w:r>
        <w:separator/>
      </w:r>
    </w:p>
  </w:footnote>
  <w:footnote w:type="continuationSeparator" w:id="0">
    <w:p w14:paraId="565DA3E3" w14:textId="77777777" w:rsidR="00775B55" w:rsidRDefault="00775B55" w:rsidP="003A4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49FB4" w14:textId="77777777" w:rsidR="00775B55" w:rsidRDefault="00775B55" w:rsidP="004C0781">
    <w:pPr>
      <w:pStyle w:val="En-tt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60"/>
        </w:tabs>
        <w:ind w:left="6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780"/>
        </w:tabs>
        <w:ind w:left="7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500"/>
        </w:tabs>
        <w:ind w:left="150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183718ED"/>
    <w:multiLevelType w:val="hybridMultilevel"/>
    <w:tmpl w:val="0040CFD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192B4D3F"/>
    <w:multiLevelType w:val="hybridMultilevel"/>
    <w:tmpl w:val="828CB50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21119B"/>
    <w:multiLevelType w:val="hybridMultilevel"/>
    <w:tmpl w:val="C4021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D3E0D"/>
    <w:multiLevelType w:val="hybridMultilevel"/>
    <w:tmpl w:val="DD2EE472"/>
    <w:lvl w:ilvl="0" w:tplc="3FA63E98">
      <w:start w:val="1"/>
      <w:numFmt w:val="decimal"/>
      <w:lvlText w:val="%1."/>
      <w:lvlJc w:val="left"/>
      <w:pPr>
        <w:ind w:left="1495" w:hanging="360"/>
      </w:pPr>
      <w:rPr>
        <w:rFonts w:ascii="Arial" w:hAnsi="Arial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8A173E8"/>
    <w:multiLevelType w:val="multilevel"/>
    <w:tmpl w:val="AF3AC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Arial" w:hAnsi="Arial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hAnsi="Arial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hAnsi="Arial"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hAnsi="Arial"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hAnsi="Arial"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hAnsi="Arial"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hAnsi="Arial"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hAnsi="Arial" w:hint="default"/>
        <w:b w:val="0"/>
        <w:i w:val="0"/>
      </w:rPr>
    </w:lvl>
  </w:abstractNum>
  <w:abstractNum w:abstractNumId="12" w15:restartNumberingAfterBreak="0">
    <w:nsid w:val="2A506F90"/>
    <w:multiLevelType w:val="hybridMultilevel"/>
    <w:tmpl w:val="4780594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12BA7"/>
    <w:multiLevelType w:val="hybridMultilevel"/>
    <w:tmpl w:val="C41AB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306EF"/>
    <w:multiLevelType w:val="hybridMultilevel"/>
    <w:tmpl w:val="330CABBA"/>
    <w:lvl w:ilvl="0" w:tplc="2360629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13875DB"/>
    <w:multiLevelType w:val="hybridMultilevel"/>
    <w:tmpl w:val="C46AD116"/>
    <w:lvl w:ilvl="0" w:tplc="A598243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54A13"/>
    <w:multiLevelType w:val="hybridMultilevel"/>
    <w:tmpl w:val="7E7A7E3C"/>
    <w:lvl w:ilvl="0" w:tplc="692E66C2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AB103E"/>
    <w:multiLevelType w:val="hybridMultilevel"/>
    <w:tmpl w:val="900230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E768D8"/>
    <w:multiLevelType w:val="hybridMultilevel"/>
    <w:tmpl w:val="7E7A7E3C"/>
    <w:lvl w:ilvl="0" w:tplc="692E66C2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813EC5"/>
    <w:multiLevelType w:val="hybridMultilevel"/>
    <w:tmpl w:val="A50C54A4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FF146A3"/>
    <w:multiLevelType w:val="hybridMultilevel"/>
    <w:tmpl w:val="3F2842C0"/>
    <w:lvl w:ilvl="0" w:tplc="7D4C2A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1912BD0"/>
    <w:multiLevelType w:val="hybridMultilevel"/>
    <w:tmpl w:val="B374F4EE"/>
    <w:lvl w:ilvl="0" w:tplc="040C000F">
      <w:start w:val="1"/>
      <w:numFmt w:val="decimal"/>
      <w:lvlText w:val="%1."/>
      <w:lvlJc w:val="left"/>
      <w:pPr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6FF2C16"/>
    <w:multiLevelType w:val="hybridMultilevel"/>
    <w:tmpl w:val="4C7CB7E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7128880">
    <w:abstractNumId w:val="0"/>
  </w:num>
  <w:num w:numId="2" w16cid:durableId="868643401">
    <w:abstractNumId w:val="7"/>
  </w:num>
  <w:num w:numId="3" w16cid:durableId="152719617">
    <w:abstractNumId w:val="1"/>
  </w:num>
  <w:num w:numId="4" w16cid:durableId="1655527757">
    <w:abstractNumId w:val="2"/>
  </w:num>
  <w:num w:numId="5" w16cid:durableId="675377828">
    <w:abstractNumId w:val="3"/>
  </w:num>
  <w:num w:numId="6" w16cid:durableId="747265119">
    <w:abstractNumId w:val="19"/>
  </w:num>
  <w:num w:numId="7" w16cid:durableId="350643660">
    <w:abstractNumId w:val="4"/>
  </w:num>
  <w:num w:numId="8" w16cid:durableId="1513179703">
    <w:abstractNumId w:val="8"/>
  </w:num>
  <w:num w:numId="9" w16cid:durableId="521632762">
    <w:abstractNumId w:val="9"/>
  </w:num>
  <w:num w:numId="10" w16cid:durableId="546915646">
    <w:abstractNumId w:val="5"/>
  </w:num>
  <w:num w:numId="11" w16cid:durableId="1228805276">
    <w:abstractNumId w:val="6"/>
  </w:num>
  <w:num w:numId="12" w16cid:durableId="1629430353">
    <w:abstractNumId w:val="12"/>
  </w:num>
  <w:num w:numId="13" w16cid:durableId="1014917381">
    <w:abstractNumId w:val="22"/>
  </w:num>
  <w:num w:numId="14" w16cid:durableId="1074471775">
    <w:abstractNumId w:val="17"/>
  </w:num>
  <w:num w:numId="15" w16cid:durableId="1876960426">
    <w:abstractNumId w:val="13"/>
  </w:num>
  <w:num w:numId="16" w16cid:durableId="693843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05402199">
    <w:abstractNumId w:val="3"/>
    <w:lvlOverride w:ilvl="0">
      <w:startOverride w:val="1"/>
    </w:lvlOverride>
  </w:num>
  <w:num w:numId="18" w16cid:durableId="1269048021">
    <w:abstractNumId w:val="2"/>
    <w:lvlOverride w:ilvl="0">
      <w:startOverride w:val="1"/>
    </w:lvlOverride>
  </w:num>
  <w:num w:numId="19" w16cid:durableId="136801261">
    <w:abstractNumId w:val="21"/>
  </w:num>
  <w:num w:numId="20" w16cid:durableId="109083173">
    <w:abstractNumId w:val="10"/>
  </w:num>
  <w:num w:numId="21" w16cid:durableId="512182086">
    <w:abstractNumId w:val="15"/>
  </w:num>
  <w:num w:numId="22" w16cid:durableId="394279300">
    <w:abstractNumId w:val="11"/>
  </w:num>
  <w:num w:numId="23" w16cid:durableId="1512912429">
    <w:abstractNumId w:val="14"/>
  </w:num>
  <w:num w:numId="24" w16cid:durableId="330448113">
    <w:abstractNumId w:val="18"/>
  </w:num>
  <w:num w:numId="25" w16cid:durableId="75783479">
    <w:abstractNumId w:val="16"/>
  </w:num>
  <w:num w:numId="26" w16cid:durableId="20948872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C45"/>
    <w:rsid w:val="00045192"/>
    <w:rsid w:val="00087ADC"/>
    <w:rsid w:val="000A0095"/>
    <w:rsid w:val="000E35EA"/>
    <w:rsid w:val="00140B44"/>
    <w:rsid w:val="00144F0A"/>
    <w:rsid w:val="00191949"/>
    <w:rsid w:val="001A0E0C"/>
    <w:rsid w:val="001A17A6"/>
    <w:rsid w:val="001C3596"/>
    <w:rsid w:val="0028645A"/>
    <w:rsid w:val="002864A2"/>
    <w:rsid w:val="00294FA1"/>
    <w:rsid w:val="002A43DE"/>
    <w:rsid w:val="002B111D"/>
    <w:rsid w:val="002B5D7F"/>
    <w:rsid w:val="002B7FFD"/>
    <w:rsid w:val="002D0271"/>
    <w:rsid w:val="002E4D97"/>
    <w:rsid w:val="00330629"/>
    <w:rsid w:val="003316A4"/>
    <w:rsid w:val="003A4C45"/>
    <w:rsid w:val="003C5FC1"/>
    <w:rsid w:val="003F7575"/>
    <w:rsid w:val="0040280C"/>
    <w:rsid w:val="004546A5"/>
    <w:rsid w:val="004724AA"/>
    <w:rsid w:val="00480164"/>
    <w:rsid w:val="004C0781"/>
    <w:rsid w:val="004E365F"/>
    <w:rsid w:val="004F5D0D"/>
    <w:rsid w:val="004F5E09"/>
    <w:rsid w:val="00523C76"/>
    <w:rsid w:val="00567835"/>
    <w:rsid w:val="00571A4F"/>
    <w:rsid w:val="0057269C"/>
    <w:rsid w:val="005C2B5A"/>
    <w:rsid w:val="005E6C51"/>
    <w:rsid w:val="00613581"/>
    <w:rsid w:val="00621D75"/>
    <w:rsid w:val="006458BE"/>
    <w:rsid w:val="00694066"/>
    <w:rsid w:val="006B2504"/>
    <w:rsid w:val="006F633F"/>
    <w:rsid w:val="00710EDD"/>
    <w:rsid w:val="0072144F"/>
    <w:rsid w:val="00722972"/>
    <w:rsid w:val="007300C2"/>
    <w:rsid w:val="007460B7"/>
    <w:rsid w:val="00773BE7"/>
    <w:rsid w:val="00774AC2"/>
    <w:rsid w:val="00775B55"/>
    <w:rsid w:val="00797E74"/>
    <w:rsid w:val="007A4DF5"/>
    <w:rsid w:val="007D6C61"/>
    <w:rsid w:val="007E0B9B"/>
    <w:rsid w:val="007E425C"/>
    <w:rsid w:val="007F0165"/>
    <w:rsid w:val="00841087"/>
    <w:rsid w:val="00846ABC"/>
    <w:rsid w:val="00876527"/>
    <w:rsid w:val="00890FD9"/>
    <w:rsid w:val="008962BA"/>
    <w:rsid w:val="008A0BD1"/>
    <w:rsid w:val="008A5727"/>
    <w:rsid w:val="008C2D42"/>
    <w:rsid w:val="008D6D4D"/>
    <w:rsid w:val="008E651C"/>
    <w:rsid w:val="009103ED"/>
    <w:rsid w:val="0091790C"/>
    <w:rsid w:val="0092759C"/>
    <w:rsid w:val="00980961"/>
    <w:rsid w:val="00980F61"/>
    <w:rsid w:val="009B6DA2"/>
    <w:rsid w:val="009C2A96"/>
    <w:rsid w:val="009D0BD5"/>
    <w:rsid w:val="009E0473"/>
    <w:rsid w:val="00A11E6C"/>
    <w:rsid w:val="00A619BA"/>
    <w:rsid w:val="00A80315"/>
    <w:rsid w:val="00A84024"/>
    <w:rsid w:val="00AA0633"/>
    <w:rsid w:val="00AA3484"/>
    <w:rsid w:val="00AA4398"/>
    <w:rsid w:val="00AA7296"/>
    <w:rsid w:val="00AB2FE2"/>
    <w:rsid w:val="00AF00D9"/>
    <w:rsid w:val="00B03F37"/>
    <w:rsid w:val="00B061D7"/>
    <w:rsid w:val="00B243B0"/>
    <w:rsid w:val="00B4272C"/>
    <w:rsid w:val="00B42948"/>
    <w:rsid w:val="00B476F5"/>
    <w:rsid w:val="00B94956"/>
    <w:rsid w:val="00BC48C1"/>
    <w:rsid w:val="00BF26F6"/>
    <w:rsid w:val="00C21FDF"/>
    <w:rsid w:val="00C6027B"/>
    <w:rsid w:val="00CD5111"/>
    <w:rsid w:val="00CD6B23"/>
    <w:rsid w:val="00CE0D6D"/>
    <w:rsid w:val="00D24D3D"/>
    <w:rsid w:val="00DF6ADA"/>
    <w:rsid w:val="00E345CE"/>
    <w:rsid w:val="00E419E6"/>
    <w:rsid w:val="00E44C15"/>
    <w:rsid w:val="00EC7853"/>
    <w:rsid w:val="00EE0A25"/>
    <w:rsid w:val="00EE17AF"/>
    <w:rsid w:val="00EE600D"/>
    <w:rsid w:val="00EE6990"/>
    <w:rsid w:val="00F0709A"/>
    <w:rsid w:val="00F1631E"/>
    <w:rsid w:val="00F30A64"/>
    <w:rsid w:val="00F3783A"/>
    <w:rsid w:val="00FB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5F203F1"/>
  <w15:docId w15:val="{B2DB3CFC-FEAF-4F19-BCE2-73F3025B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E74"/>
    <w:rPr>
      <w:rFonts w:ascii="Arial" w:hAnsi="Arial"/>
      <w:sz w:val="28"/>
    </w:rPr>
  </w:style>
  <w:style w:type="paragraph" w:styleId="Titre1">
    <w:name w:val="heading 1"/>
    <w:basedOn w:val="Normal"/>
    <w:next w:val="Normal"/>
    <w:link w:val="Titre1Car"/>
    <w:qFormat/>
    <w:rsid w:val="004E365F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  <w:lang w:eastAsia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0A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E0A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E0A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4C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4C45"/>
  </w:style>
  <w:style w:type="paragraph" w:styleId="Pieddepage">
    <w:name w:val="footer"/>
    <w:basedOn w:val="Normal"/>
    <w:link w:val="PieddepageCar"/>
    <w:unhideWhenUsed/>
    <w:rsid w:val="003A4C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4C45"/>
  </w:style>
  <w:style w:type="paragraph" w:styleId="Textedebulles">
    <w:name w:val="Balloon Text"/>
    <w:basedOn w:val="Normal"/>
    <w:link w:val="TextedebullesCar"/>
    <w:uiPriority w:val="99"/>
    <w:semiHidden/>
    <w:unhideWhenUsed/>
    <w:rsid w:val="003A4C4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C45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A4C4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E4D97"/>
    <w:pPr>
      <w:ind w:left="720"/>
      <w:contextualSpacing/>
    </w:pPr>
  </w:style>
  <w:style w:type="character" w:styleId="Numrodepage">
    <w:name w:val="page number"/>
    <w:basedOn w:val="Policepardfaut"/>
    <w:unhideWhenUsed/>
    <w:rsid w:val="002E4D97"/>
  </w:style>
  <w:style w:type="paragraph" w:customStyle="1" w:styleId="Retrait65mm">
    <w:name w:val="Retrait 65 mm"/>
    <w:link w:val="Retrait65mmCar"/>
    <w:qFormat/>
    <w:rsid w:val="00B94956"/>
    <w:pPr>
      <w:spacing w:line="280" w:lineRule="exact"/>
      <w:ind w:left="3686"/>
    </w:pPr>
    <w:rPr>
      <w:rFonts w:ascii="Arial" w:eastAsia="Times New Roman" w:hAnsi="Arial" w:cs="Times New Roman"/>
      <w:sz w:val="20"/>
      <w:lang w:eastAsia="en-US"/>
    </w:rPr>
  </w:style>
  <w:style w:type="character" w:customStyle="1" w:styleId="Retrait65mmCar">
    <w:name w:val="Retrait 65 mm Car"/>
    <w:link w:val="Retrait65mm"/>
    <w:rsid w:val="00B94956"/>
    <w:rPr>
      <w:rFonts w:ascii="Arial" w:eastAsia="Times New Roman" w:hAnsi="Arial" w:cs="Times New Roman"/>
      <w:sz w:val="20"/>
      <w:lang w:eastAsia="en-US"/>
    </w:rPr>
  </w:style>
  <w:style w:type="character" w:customStyle="1" w:styleId="Titre1Car">
    <w:name w:val="Titre 1 Car"/>
    <w:basedOn w:val="Policepardfaut"/>
    <w:link w:val="Titre1"/>
    <w:rsid w:val="004E36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customStyle="1" w:styleId="Corpsdetexte21">
    <w:name w:val="Corps de texte 21"/>
    <w:basedOn w:val="Normal"/>
    <w:rsid w:val="004E365F"/>
    <w:pPr>
      <w:suppressAutoHyphens/>
      <w:ind w:right="497"/>
    </w:pPr>
    <w:rPr>
      <w:rFonts w:ascii="New York" w:eastAsia="Times New Roman" w:hAnsi="New York" w:cs="Times New Roman"/>
      <w:sz w:val="20"/>
      <w:szCs w:val="20"/>
      <w:lang w:eastAsia="ar-SA"/>
    </w:rPr>
  </w:style>
  <w:style w:type="paragraph" w:styleId="Titre">
    <w:name w:val="Title"/>
    <w:basedOn w:val="Normal"/>
    <w:link w:val="TitreCar"/>
    <w:qFormat/>
    <w:rsid w:val="00797E74"/>
    <w:pPr>
      <w:jc w:val="center"/>
    </w:pPr>
    <w:rPr>
      <w:rFonts w:eastAsia="Times New Roman" w:cs="Times New Roman"/>
      <w:b/>
      <w:sz w:val="32"/>
      <w:szCs w:val="32"/>
    </w:rPr>
  </w:style>
  <w:style w:type="character" w:customStyle="1" w:styleId="TitreCar">
    <w:name w:val="Titre Car"/>
    <w:basedOn w:val="Policepardfaut"/>
    <w:link w:val="Titre"/>
    <w:rsid w:val="00797E74"/>
    <w:rPr>
      <w:rFonts w:ascii="Arial" w:eastAsia="Times New Roman" w:hAnsi="Arial" w:cs="Times New Roman"/>
      <w:b/>
      <w:sz w:val="32"/>
      <w:szCs w:val="32"/>
    </w:rPr>
  </w:style>
  <w:style w:type="paragraph" w:styleId="Corpsdetexte">
    <w:name w:val="Body Text"/>
    <w:basedOn w:val="Normal"/>
    <w:link w:val="CorpsdetexteCar"/>
    <w:rsid w:val="00BF26F6"/>
    <w:pPr>
      <w:spacing w:before="240"/>
      <w:jc w:val="both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rsid w:val="00BF26F6"/>
    <w:rPr>
      <w:rFonts w:ascii="Times New Roman" w:eastAsia="Times New Roman" w:hAnsi="Times New Roman" w:cs="Times New Roman"/>
    </w:rPr>
  </w:style>
  <w:style w:type="character" w:customStyle="1" w:styleId="Titre2Car">
    <w:name w:val="Titre 2 Car"/>
    <w:basedOn w:val="Policepardfaut"/>
    <w:link w:val="Titre2"/>
    <w:uiPriority w:val="9"/>
    <w:semiHidden/>
    <w:rsid w:val="00EE0A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E0A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EE0A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M1">
    <w:name w:val="toc 1"/>
    <w:basedOn w:val="Normal"/>
    <w:next w:val="Normal"/>
    <w:uiPriority w:val="39"/>
    <w:rsid w:val="00EE0A25"/>
    <w:pPr>
      <w:tabs>
        <w:tab w:val="right" w:leader="dot" w:pos="10080"/>
      </w:tabs>
      <w:suppressAutoHyphens/>
      <w:spacing w:before="120" w:after="120"/>
    </w:pPr>
    <w:rPr>
      <w:rFonts w:ascii="Times New Roman" w:eastAsia="Times New Roman" w:hAnsi="Times New Roman" w:cs="Times New Roman"/>
      <w:b/>
      <w:caps/>
      <w:sz w:val="20"/>
      <w:lang w:eastAsia="ar-SA"/>
    </w:rPr>
  </w:style>
  <w:style w:type="paragraph" w:styleId="TM3">
    <w:name w:val="toc 3"/>
    <w:basedOn w:val="Normal"/>
    <w:next w:val="Normal"/>
    <w:uiPriority w:val="39"/>
    <w:rsid w:val="00EE0A25"/>
    <w:pPr>
      <w:suppressAutoHyphens/>
      <w:ind w:left="480"/>
    </w:pPr>
    <w:rPr>
      <w:rFonts w:ascii="Times New Roman" w:eastAsia="Times New Roman" w:hAnsi="Times New Roman" w:cs="Times New Roman"/>
      <w:i/>
      <w:lang w:eastAsia="ar-SA"/>
    </w:rPr>
  </w:style>
  <w:style w:type="paragraph" w:styleId="TM4">
    <w:name w:val="toc 4"/>
    <w:basedOn w:val="Normal"/>
    <w:next w:val="Normal"/>
    <w:uiPriority w:val="39"/>
    <w:rsid w:val="00EE0A25"/>
    <w:pPr>
      <w:suppressAutoHyphens/>
      <w:ind w:left="720"/>
    </w:pPr>
    <w:rPr>
      <w:rFonts w:ascii="Times New Roman" w:eastAsia="Times New Roman" w:hAnsi="Times New Roman" w:cs="Times New Roman"/>
      <w:lang w:eastAsia="ar-SA"/>
    </w:rPr>
  </w:style>
  <w:style w:type="paragraph" w:customStyle="1" w:styleId="Enumration1">
    <w:name w:val="Enumération 1"/>
    <w:basedOn w:val="Normal"/>
    <w:rsid w:val="00EE0A25"/>
    <w:pPr>
      <w:tabs>
        <w:tab w:val="num" w:pos="927"/>
      </w:tabs>
      <w:suppressAutoHyphens/>
      <w:spacing w:before="60"/>
      <w:ind w:left="-18711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epuces1">
    <w:name w:val="Liste à puces1"/>
    <w:basedOn w:val="Normal"/>
    <w:rsid w:val="00EE0A25"/>
    <w:pPr>
      <w:tabs>
        <w:tab w:val="num" w:pos="360"/>
      </w:tabs>
      <w:suppressAutoHyphens/>
      <w:spacing w:before="1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3">
    <w:name w:val="Normal3"/>
    <w:basedOn w:val="Normal"/>
    <w:rsid w:val="00EE0A25"/>
    <w:pPr>
      <w:keepLines/>
      <w:tabs>
        <w:tab w:val="left" w:pos="851"/>
        <w:tab w:val="left" w:pos="1134"/>
        <w:tab w:val="left" w:pos="1418"/>
      </w:tabs>
      <w:suppressAutoHyphens/>
      <w:ind w:left="567" w:firstLine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ormal2">
    <w:name w:val="Normal2"/>
    <w:basedOn w:val="Normal"/>
    <w:rsid w:val="00EE0A25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eastAsia="Times New Roman" w:hAnsi="Times New Roman" w:cs="Times New Roman"/>
      <w:sz w:val="22"/>
      <w:szCs w:val="20"/>
    </w:rPr>
  </w:style>
  <w:style w:type="table" w:styleId="Grilledutableau">
    <w:name w:val="Table Grid"/>
    <w:basedOn w:val="TableauNormal"/>
    <w:uiPriority w:val="59"/>
    <w:rsid w:val="00B42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6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4BFB25-A628-4F78-A609-8E15ECFB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4AOÛT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aaudibert</dc:creator>
  <cp:lastModifiedBy>Grau Beatrice</cp:lastModifiedBy>
  <cp:revision>15</cp:revision>
  <cp:lastPrinted>2017-09-27T07:20:00Z</cp:lastPrinted>
  <dcterms:created xsi:type="dcterms:W3CDTF">2022-07-05T12:16:00Z</dcterms:created>
  <dcterms:modified xsi:type="dcterms:W3CDTF">2025-09-15T13:23:00Z</dcterms:modified>
</cp:coreProperties>
</file>